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A22F4D" w14:textId="77777777" w:rsidR="00584217" w:rsidRDefault="00584217">
      <w:pPr>
        <w:pStyle w:val="NormlnIMP"/>
      </w:pPr>
      <w:r>
        <w:rPr>
          <w:b/>
          <w:color w:val="000000"/>
        </w:rPr>
        <w:t xml:space="preserve">                                                                                             </w:t>
      </w:r>
    </w:p>
    <w:p w14:paraId="2BFD6308" w14:textId="77777777" w:rsidR="00584217" w:rsidRPr="002E42A6" w:rsidRDefault="00584217">
      <w:pPr>
        <w:pStyle w:val="NormlnIMP"/>
      </w:pPr>
      <w:r>
        <w:rPr>
          <w:b/>
          <w:color w:val="000000"/>
        </w:rPr>
        <w:t xml:space="preserve">                   </w:t>
      </w:r>
      <w:r w:rsidR="0099771A">
        <w:rPr>
          <w:color w:val="000000"/>
        </w:rPr>
        <w:t xml:space="preserve">                 </w:t>
      </w:r>
      <w:r>
        <w:rPr>
          <w:color w:val="000000"/>
        </w:rPr>
        <w:t xml:space="preserve">                                                                                                                        </w:t>
      </w:r>
    </w:p>
    <w:p w14:paraId="32CCFD61" w14:textId="77777777" w:rsidR="00584217" w:rsidRPr="0099771A" w:rsidRDefault="0099771A" w:rsidP="0099771A">
      <w:pPr>
        <w:pStyle w:val="NormlnIMP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ŽÁDOST O VÝSLUHOVÝ PŘÍSPĚVEK A</w:t>
      </w:r>
      <w:r w:rsidR="00584217" w:rsidRPr="0099771A">
        <w:rPr>
          <w:b/>
          <w:color w:val="000000"/>
          <w:sz w:val="28"/>
          <w:szCs w:val="28"/>
        </w:rPr>
        <w:t xml:space="preserve"> ODCHODNÉ</w:t>
      </w:r>
    </w:p>
    <w:p w14:paraId="7D21330C" w14:textId="77777777" w:rsidR="00A54040" w:rsidRPr="00B8213D" w:rsidRDefault="00B8213D" w:rsidP="00B8213D">
      <w:pPr>
        <w:pStyle w:val="NormlnIMP"/>
        <w:jc w:val="center"/>
        <w:rPr>
          <w:color w:val="000000"/>
          <w:u w:val="single"/>
        </w:rPr>
      </w:pPr>
      <w:r>
        <w:rPr>
          <w:color w:val="000000"/>
          <w:u w:val="single"/>
        </w:rPr>
        <w:t>Všechny informace a potřebné tiskopisy jsou k dispozici na osz.</w:t>
      </w:r>
      <w:r w:rsidR="00E80A0C">
        <w:rPr>
          <w:color w:val="000000"/>
          <w:u w:val="single"/>
        </w:rPr>
        <w:t>mo.gov</w:t>
      </w:r>
      <w:r>
        <w:rPr>
          <w:color w:val="000000"/>
          <w:u w:val="single"/>
        </w:rPr>
        <w:t>.cz</w:t>
      </w:r>
    </w:p>
    <w:p w14:paraId="7DB05821" w14:textId="77777777" w:rsidR="005215E1" w:rsidRDefault="005215E1">
      <w:pPr>
        <w:pStyle w:val="NormlnIMP"/>
        <w:rPr>
          <w:color w:val="000000"/>
          <w:sz w:val="16"/>
        </w:rPr>
      </w:pPr>
    </w:p>
    <w:p w14:paraId="7131E518" w14:textId="77777777" w:rsidR="00584217" w:rsidRPr="0011020C" w:rsidRDefault="00584217">
      <w:pPr>
        <w:pStyle w:val="NormlnIMP"/>
        <w:rPr>
          <w:b/>
        </w:rPr>
      </w:pPr>
      <w:r w:rsidRPr="0011020C">
        <w:rPr>
          <w:b/>
        </w:rPr>
        <w:t>OSOBNÍ ÚDAJE ŽADATELE:</w:t>
      </w:r>
    </w:p>
    <w:tbl>
      <w:tblPr>
        <w:tblW w:w="9781" w:type="dxa"/>
        <w:tblInd w:w="-150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390"/>
        <w:gridCol w:w="2997"/>
        <w:gridCol w:w="2552"/>
        <w:gridCol w:w="1842"/>
      </w:tblGrid>
      <w:tr w:rsidR="004926F0" w14:paraId="43FDA103" w14:textId="77777777" w:rsidTr="005215E1"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EB458" w14:textId="77777777" w:rsidR="004926F0" w:rsidRDefault="004926F0">
            <w:pPr>
              <w:pStyle w:val="NormlnIMP"/>
            </w:pPr>
            <w:r>
              <w:rPr>
                <w:color w:val="000000"/>
              </w:rPr>
              <w:t xml:space="preserve">Příjmení </w:t>
            </w:r>
          </w:p>
          <w:p w14:paraId="74C959B9" w14:textId="77777777" w:rsidR="004926F0" w:rsidRDefault="004926F0">
            <w:pPr>
              <w:pStyle w:val="NormlnIMP"/>
              <w:rPr>
                <w:color w:val="000000"/>
              </w:rPr>
            </w:pPr>
          </w:p>
          <w:p w14:paraId="6B841287" w14:textId="77777777" w:rsidR="004926F0" w:rsidRDefault="004926F0">
            <w:pPr>
              <w:pStyle w:val="NormlnIMP"/>
            </w:pPr>
            <w:r>
              <w:rPr>
                <w:color w:val="000000"/>
              </w:rPr>
              <w:t>Rodné příjmení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C7BCDA" w14:textId="77777777" w:rsidR="004926F0" w:rsidRDefault="004926F0">
            <w:pPr>
              <w:pStyle w:val="NormlnIMP"/>
            </w:pPr>
            <w:r>
              <w:t>Jméno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4E21E" w14:textId="77777777" w:rsidR="004926F0" w:rsidRDefault="004926F0">
            <w:pPr>
              <w:pStyle w:val="NormlnIMP"/>
            </w:pPr>
            <w:r>
              <w:rPr>
                <w:color w:val="000000"/>
              </w:rPr>
              <w:t xml:space="preserve"> Titul</w:t>
            </w:r>
          </w:p>
          <w:p w14:paraId="79837A74" w14:textId="77777777" w:rsidR="004926F0" w:rsidRDefault="004926F0">
            <w:pPr>
              <w:pStyle w:val="NormlnIMP"/>
              <w:rPr>
                <w:color w:val="000000"/>
              </w:rPr>
            </w:pPr>
          </w:p>
        </w:tc>
      </w:tr>
      <w:tr w:rsidR="00584217" w14:paraId="51AFB19F" w14:textId="77777777" w:rsidTr="005215E1"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16C714" w14:textId="77777777" w:rsidR="00584217" w:rsidRDefault="00584217">
            <w:pPr>
              <w:pStyle w:val="NormlnIMP"/>
            </w:pPr>
            <w:r>
              <w:rPr>
                <w:color w:val="000000"/>
              </w:rPr>
              <w:t>Den, měsíc a rok narození</w:t>
            </w:r>
          </w:p>
          <w:p w14:paraId="28E0460D" w14:textId="77777777" w:rsidR="00584217" w:rsidRDefault="00584217">
            <w:pPr>
              <w:pStyle w:val="NormlnIMP"/>
              <w:rPr>
                <w:color w:val="000000"/>
              </w:rPr>
            </w:pPr>
          </w:p>
          <w:p w14:paraId="3EEC16E5" w14:textId="77777777" w:rsidR="00584217" w:rsidRDefault="00584217">
            <w:pPr>
              <w:pStyle w:val="NormlnIMP"/>
              <w:rPr>
                <w:color w:val="000000"/>
              </w:rPr>
            </w:pP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7358C" w14:textId="77777777" w:rsidR="00584217" w:rsidRDefault="00584217">
            <w:pPr>
              <w:pStyle w:val="NormlnIMP"/>
            </w:pPr>
            <w:r>
              <w:rPr>
                <w:color w:val="000000"/>
              </w:rPr>
              <w:t>Místo narození a okres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DF3FC" w14:textId="77777777" w:rsidR="00584217" w:rsidRDefault="00584217">
            <w:pPr>
              <w:pStyle w:val="NormlnIMP"/>
            </w:pPr>
            <w:r>
              <w:rPr>
                <w:color w:val="000000"/>
              </w:rPr>
              <w:t>Rodné číslo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5BFE7" w14:textId="77777777" w:rsidR="00584217" w:rsidRDefault="00584217">
            <w:pPr>
              <w:pStyle w:val="NormlnIMP"/>
            </w:pPr>
            <w:r>
              <w:rPr>
                <w:color w:val="000000"/>
              </w:rPr>
              <w:t xml:space="preserve"> Státní příslušnost </w:t>
            </w:r>
          </w:p>
        </w:tc>
      </w:tr>
      <w:tr w:rsidR="00584217" w14:paraId="4927A7DA" w14:textId="77777777" w:rsidTr="005215E1">
        <w:trPr>
          <w:trHeight w:val="293"/>
        </w:trPr>
        <w:tc>
          <w:tcPr>
            <w:tcW w:w="53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3DFD26" w14:textId="77777777" w:rsidR="00584217" w:rsidRDefault="00584217">
            <w:pPr>
              <w:pStyle w:val="NormlnIMP"/>
            </w:pPr>
            <w:r>
              <w:rPr>
                <w:color w:val="000000"/>
              </w:rPr>
              <w:t xml:space="preserve">Trvalý </w:t>
            </w:r>
            <w:proofErr w:type="gramStart"/>
            <w:r>
              <w:rPr>
                <w:color w:val="000000"/>
              </w:rPr>
              <w:t>pobyt - obec</w:t>
            </w:r>
            <w:proofErr w:type="gramEnd"/>
            <w:r>
              <w:rPr>
                <w:color w:val="000000"/>
              </w:rPr>
              <w:t xml:space="preserve">, ulice, číslo domu, okres, PSČ                              </w:t>
            </w:r>
          </w:p>
          <w:p w14:paraId="51257EAF" w14:textId="77777777" w:rsidR="00584217" w:rsidRDefault="00584217">
            <w:pPr>
              <w:pStyle w:val="NormlnIMP"/>
              <w:rPr>
                <w:color w:val="000000"/>
              </w:rPr>
            </w:pPr>
          </w:p>
          <w:p w14:paraId="2679DE49" w14:textId="77777777" w:rsidR="00584217" w:rsidRDefault="00584217">
            <w:pPr>
              <w:pStyle w:val="NormlnIMP"/>
              <w:rPr>
                <w:color w:val="000000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C5160C6" w14:textId="77777777" w:rsidR="00584217" w:rsidRDefault="00584217">
            <w:pPr>
              <w:pStyle w:val="NormlnIMP"/>
              <w:jc w:val="both"/>
            </w:pPr>
            <w:r>
              <w:rPr>
                <w:color w:val="000000"/>
              </w:rPr>
              <w:t>Telefon</w:t>
            </w:r>
          </w:p>
          <w:p w14:paraId="48FA65FE" w14:textId="77777777" w:rsidR="00584217" w:rsidRDefault="00584217">
            <w:pPr>
              <w:pStyle w:val="NormlnIMP"/>
              <w:jc w:val="both"/>
              <w:rPr>
                <w:color w:val="000000"/>
              </w:rPr>
            </w:pPr>
          </w:p>
        </w:tc>
      </w:tr>
      <w:tr w:rsidR="00584217" w14:paraId="1AB62DA4" w14:textId="77777777" w:rsidTr="005215E1">
        <w:trPr>
          <w:trHeight w:val="382"/>
        </w:trPr>
        <w:tc>
          <w:tcPr>
            <w:tcW w:w="5387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5F233A" w14:textId="77777777" w:rsidR="00584217" w:rsidRDefault="00584217">
            <w:pPr>
              <w:pStyle w:val="NormlnIMP"/>
              <w:snapToGrid w:val="0"/>
              <w:rPr>
                <w:b/>
                <w:color w:val="000000"/>
                <w:sz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9D7110F" w14:textId="77777777" w:rsidR="00584217" w:rsidRDefault="00584217">
            <w:pPr>
              <w:pStyle w:val="NormlnIMP"/>
              <w:jc w:val="both"/>
            </w:pPr>
            <w:r>
              <w:rPr>
                <w:color w:val="000000"/>
              </w:rPr>
              <w:t>E-mail</w:t>
            </w:r>
          </w:p>
        </w:tc>
      </w:tr>
      <w:tr w:rsidR="00584217" w14:paraId="1EF6AEB7" w14:textId="77777777" w:rsidTr="005215E1">
        <w:trPr>
          <w:trHeight w:val="645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A01A11A" w14:textId="77777777" w:rsidR="00584217" w:rsidRDefault="00584217">
            <w:pPr>
              <w:pStyle w:val="NormlnIMP"/>
            </w:pPr>
            <w:r>
              <w:rPr>
                <w:color w:val="000000"/>
              </w:rPr>
              <w:t>Adresa pro doručování – obec, ulice, číslo domu, okres, PSČ</w:t>
            </w:r>
          </w:p>
          <w:p w14:paraId="0B8E48F3" w14:textId="77777777" w:rsidR="00584217" w:rsidRDefault="00584217">
            <w:pPr>
              <w:pStyle w:val="NormlnIMP"/>
              <w:spacing w:line="340" w:lineRule="exact"/>
              <w:rPr>
                <w:color w:val="000000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915855" w14:textId="77777777" w:rsidR="00584217" w:rsidRDefault="00584217">
            <w:pPr>
              <w:pStyle w:val="NormlnIMP"/>
              <w:tabs>
                <w:tab w:val="left" w:pos="2906"/>
              </w:tabs>
            </w:pPr>
            <w:r>
              <w:rPr>
                <w:color w:val="000000"/>
              </w:rPr>
              <w:t>Datová schránka</w:t>
            </w:r>
            <w:r w:rsidR="00E80A0C">
              <w:rPr>
                <w:color w:val="000000"/>
              </w:rPr>
              <w:t xml:space="preserve"> (nelze  použít datovou schránku podnikající fyzické osoby)</w:t>
            </w:r>
          </w:p>
        </w:tc>
      </w:tr>
      <w:tr w:rsidR="00584217" w14:paraId="22F075A0" w14:textId="77777777" w:rsidTr="005215E1">
        <w:trPr>
          <w:trHeight w:val="61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996371" w14:textId="77777777" w:rsidR="00584217" w:rsidRDefault="00584217">
            <w:pPr>
              <w:pStyle w:val="NormlnIMP"/>
            </w:pPr>
            <w:r>
              <w:rPr>
                <w:color w:val="000000"/>
              </w:rPr>
              <w:t>Služební poměr skončí (skončil)</w:t>
            </w:r>
            <w:r>
              <w:rPr>
                <w:color w:val="000000"/>
                <w:vertAlign w:val="superscript"/>
              </w:rPr>
              <w:t>*</w:t>
            </w:r>
            <w:proofErr w:type="gramStart"/>
            <w:r>
              <w:rPr>
                <w:color w:val="000000"/>
                <w:vertAlign w:val="superscript"/>
              </w:rPr>
              <w:t xml:space="preserve">) </w:t>
            </w:r>
            <w:r>
              <w:rPr>
                <w:color w:val="000000"/>
              </w:rPr>
              <w:t xml:space="preserve"> dnem</w:t>
            </w:r>
            <w:proofErr w:type="gramEnd"/>
          </w:p>
          <w:p w14:paraId="2F88D266" w14:textId="77777777" w:rsidR="00584217" w:rsidRDefault="00584217">
            <w:pPr>
              <w:pStyle w:val="NormlnIMP"/>
              <w:rPr>
                <w:color w:val="000000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FC5FB5" w14:textId="77777777" w:rsidR="00584217" w:rsidRDefault="00584217">
            <w:pPr>
              <w:pStyle w:val="NormlnIMP"/>
              <w:tabs>
                <w:tab w:val="left" w:pos="2906"/>
              </w:tabs>
              <w:snapToGrid w:val="0"/>
              <w:rPr>
                <w:color w:val="000000"/>
              </w:rPr>
            </w:pPr>
          </w:p>
        </w:tc>
      </w:tr>
      <w:tr w:rsidR="00B6627B" w14:paraId="04C547B7" w14:textId="77777777" w:rsidTr="005215E1">
        <w:trPr>
          <w:trHeight w:val="1116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DDD50EA" w14:textId="77777777" w:rsidR="00B6627B" w:rsidRDefault="00B6627B">
            <w:pPr>
              <w:pStyle w:val="NormlnIMP"/>
            </w:pPr>
            <w:r>
              <w:rPr>
                <w:color w:val="000000"/>
              </w:rPr>
              <w:t xml:space="preserve">Počet vychovaných </w:t>
            </w:r>
            <w:proofErr w:type="gramStart"/>
            <w:r>
              <w:rPr>
                <w:color w:val="000000"/>
              </w:rPr>
              <w:t xml:space="preserve">dětí:   </w:t>
            </w:r>
            <w:proofErr w:type="gramEnd"/>
            <w:r>
              <w:rPr>
                <w:color w:val="000000"/>
              </w:rPr>
              <w:t xml:space="preserve">                    Jméno, příjmení a datum narození dítěte: </w:t>
            </w:r>
          </w:p>
          <w:p w14:paraId="2E762063" w14:textId="77777777" w:rsidR="00B6627B" w:rsidRDefault="00B6627B">
            <w:pPr>
              <w:pStyle w:val="NormlnIMP"/>
              <w:tabs>
                <w:tab w:val="left" w:pos="2906"/>
              </w:tabs>
            </w:pPr>
            <w:r>
              <w:rPr>
                <w:color w:val="000000"/>
              </w:rPr>
              <w:t>(týká se pouze vojákyň)</w:t>
            </w:r>
          </w:p>
        </w:tc>
      </w:tr>
      <w:tr w:rsidR="00584217" w14:paraId="1EF8E4BA" w14:textId="77777777" w:rsidTr="005215E1">
        <w:trPr>
          <w:trHeight w:val="629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CF17A" w14:textId="77777777" w:rsidR="00584217" w:rsidRDefault="00584217">
            <w:pPr>
              <w:pStyle w:val="NormlnIMP"/>
            </w:pPr>
            <w:r>
              <w:rPr>
                <w:color w:val="000000"/>
              </w:rPr>
              <w:t xml:space="preserve">Doklad o propuštění číslo                   vydal                     důvod propuštění      §         odst.                 písm.     </w:t>
            </w:r>
          </w:p>
          <w:p w14:paraId="4BA89F6D" w14:textId="77777777" w:rsidR="00584217" w:rsidRDefault="00584217">
            <w:pPr>
              <w:pStyle w:val="NormlnIMP"/>
            </w:pPr>
            <w:r>
              <w:rPr>
                <w:vertAlign w:val="superscript"/>
              </w:rPr>
              <w:t>**)</w:t>
            </w:r>
          </w:p>
        </w:tc>
      </w:tr>
      <w:tr w:rsidR="00584217" w14:paraId="253422AF" w14:textId="77777777" w:rsidTr="005215E1">
        <w:trPr>
          <w:trHeight w:val="66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6B7C07" w14:textId="77777777" w:rsidR="00584217" w:rsidRDefault="00584217">
            <w:pPr>
              <w:pStyle w:val="NormlnIMP"/>
            </w:pPr>
            <w:r>
              <w:rPr>
                <w:color w:val="000000"/>
              </w:rPr>
              <w:t>Pobíráte již důchod – jaký – od koho – od kdy – pod číslem – ve výši</w:t>
            </w:r>
          </w:p>
          <w:p w14:paraId="2F81E4D2" w14:textId="77777777" w:rsidR="00584217" w:rsidRDefault="00584217">
            <w:pPr>
              <w:pStyle w:val="NormlnIMP"/>
              <w:rPr>
                <w:color w:val="000000"/>
              </w:rPr>
            </w:pPr>
          </w:p>
        </w:tc>
      </w:tr>
    </w:tbl>
    <w:p w14:paraId="5C23579C" w14:textId="77777777" w:rsidR="00584217" w:rsidRDefault="00584217">
      <w:pPr>
        <w:pStyle w:val="NormlnIMP"/>
        <w:spacing w:line="140" w:lineRule="exact"/>
        <w:rPr>
          <w:color w:val="000000"/>
        </w:rPr>
      </w:pPr>
    </w:p>
    <w:p w14:paraId="52E4D2D0" w14:textId="77777777" w:rsidR="00584217" w:rsidRDefault="00584217">
      <w:pPr>
        <w:pStyle w:val="NormlnIMP"/>
        <w:rPr>
          <w:color w:val="000000"/>
        </w:rPr>
      </w:pPr>
    </w:p>
    <w:p w14:paraId="2F7858EB" w14:textId="77777777" w:rsidR="00584217" w:rsidRDefault="00584217">
      <w:pPr>
        <w:pStyle w:val="NormlnIMP"/>
      </w:pPr>
      <w:r>
        <w:rPr>
          <w:b/>
          <w:color w:val="000000"/>
          <w:sz w:val="22"/>
        </w:rPr>
        <w:t>Žádám o přiznání</w:t>
      </w:r>
    </w:p>
    <w:p w14:paraId="36F803AB" w14:textId="77777777" w:rsidR="00584217" w:rsidRDefault="00584217">
      <w:pPr>
        <w:pStyle w:val="NormlnIMP"/>
        <w:spacing w:line="140" w:lineRule="exact"/>
        <w:rPr>
          <w:b/>
          <w:color w:val="000000"/>
          <w:sz w:val="22"/>
        </w:rPr>
      </w:pPr>
    </w:p>
    <w:p w14:paraId="63B177DB" w14:textId="77777777" w:rsidR="00584217" w:rsidRDefault="00584217">
      <w:pPr>
        <w:pStyle w:val="NormlnIMP"/>
        <w:jc w:val="both"/>
      </w:pPr>
      <w:proofErr w:type="gramStart"/>
      <w:r>
        <w:rPr>
          <w:b/>
          <w:color w:val="000000"/>
          <w:sz w:val="22"/>
        </w:rPr>
        <w:t>výsluhového  příspěvku</w:t>
      </w:r>
      <w:proofErr w:type="gramEnd"/>
      <w:r>
        <w:rPr>
          <w:b/>
          <w:color w:val="000000"/>
          <w:sz w:val="22"/>
        </w:rPr>
        <w:t xml:space="preserve">  podle   § 132   a   odchodného   podle   § 140    zák. č.   221 /1999 Sb.,   ve znění   pozdějších předpisů,            </w:t>
      </w:r>
    </w:p>
    <w:p w14:paraId="2A500A5D" w14:textId="77777777" w:rsidR="00584217" w:rsidRDefault="00584217">
      <w:pPr>
        <w:pStyle w:val="Zkladntext21"/>
        <w:jc w:val="left"/>
      </w:pPr>
      <w:r>
        <w:rPr>
          <w:color w:val="000000"/>
        </w:rPr>
        <w:t xml:space="preserve">(může požádat jen voják, jehož služební poměr zanikl podle § 18 písm. a), h) a  i) nebo propuštěním  podle </w:t>
      </w:r>
    </w:p>
    <w:p w14:paraId="5BAA6AA6" w14:textId="77777777" w:rsidR="00584217" w:rsidRDefault="00584217">
      <w:pPr>
        <w:pStyle w:val="Zkladntext21"/>
      </w:pPr>
      <w:r>
        <w:rPr>
          <w:color w:val="000000"/>
        </w:rPr>
        <w:t xml:space="preserve">§ 19 odst. 1 písm. a), b), c), e), g) </w:t>
      </w:r>
      <w:proofErr w:type="gramStart"/>
      <w:r>
        <w:rPr>
          <w:color w:val="000000"/>
        </w:rPr>
        <w:t>až  l</w:t>
      </w:r>
      <w:proofErr w:type="gramEnd"/>
      <w:r>
        <w:rPr>
          <w:color w:val="000000"/>
        </w:rPr>
        <w:t xml:space="preserve">), </w:t>
      </w:r>
      <w:proofErr w:type="gramStart"/>
      <w:r>
        <w:rPr>
          <w:color w:val="000000"/>
        </w:rPr>
        <w:t>n)  a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o)   </w:t>
      </w:r>
      <w:proofErr w:type="gramEnd"/>
      <w:r>
        <w:rPr>
          <w:color w:val="000000"/>
        </w:rPr>
        <w:t>zák. č. 221/1999 Sb.</w:t>
      </w:r>
      <w:proofErr w:type="gramStart"/>
      <w:r>
        <w:rPr>
          <w:color w:val="000000"/>
        </w:rPr>
        <w:t>,  ve</w:t>
      </w:r>
      <w:proofErr w:type="gramEnd"/>
      <w:r>
        <w:rPr>
          <w:color w:val="000000"/>
        </w:rPr>
        <w:t xml:space="preserve">  znění pozdějších </w:t>
      </w:r>
      <w:proofErr w:type="gramStart"/>
      <w:r>
        <w:rPr>
          <w:color w:val="000000"/>
        </w:rPr>
        <w:t>předpisů,  jehož</w:t>
      </w:r>
      <w:proofErr w:type="gramEnd"/>
      <w:r>
        <w:rPr>
          <w:color w:val="000000"/>
        </w:rPr>
        <w:t xml:space="preserve"> </w:t>
      </w:r>
    </w:p>
    <w:p w14:paraId="33CA4C7B" w14:textId="77777777" w:rsidR="00584217" w:rsidRDefault="00584217">
      <w:pPr>
        <w:pStyle w:val="Zkladntext21"/>
      </w:pPr>
      <w:r>
        <w:rPr>
          <w:color w:val="000000"/>
        </w:rPr>
        <w:t>služební poměr trval alespoň 15 let).</w:t>
      </w:r>
    </w:p>
    <w:p w14:paraId="72E4CCEB" w14:textId="77777777" w:rsidR="00584217" w:rsidRDefault="00584217">
      <w:pPr>
        <w:pStyle w:val="NormlnIMP"/>
        <w:spacing w:line="140" w:lineRule="exact"/>
        <w:rPr>
          <w:color w:val="000000"/>
          <w:sz w:val="22"/>
        </w:rPr>
      </w:pPr>
    </w:p>
    <w:p w14:paraId="4E964317" w14:textId="77777777" w:rsidR="00584217" w:rsidRDefault="00584217">
      <w:pPr>
        <w:pStyle w:val="ZkladntextIMP"/>
      </w:pPr>
      <w:r>
        <w:rPr>
          <w:color w:val="000000"/>
        </w:rPr>
        <w:t xml:space="preserve">Současně beru na vědomí, že při přiznání výsluhového příspěvku a odchodného nemohu současně žádat o přiznání </w:t>
      </w:r>
      <w:proofErr w:type="gramStart"/>
      <w:r>
        <w:rPr>
          <w:color w:val="000000"/>
        </w:rPr>
        <w:t>odbytného</w:t>
      </w:r>
      <w:proofErr w:type="gramEnd"/>
      <w:r>
        <w:rPr>
          <w:color w:val="000000"/>
        </w:rPr>
        <w:t xml:space="preserve"> a to ani v budoucnu, při případném příštím propuštění ze služebního poměru.</w:t>
      </w:r>
    </w:p>
    <w:p w14:paraId="75989C99" w14:textId="77777777" w:rsidR="002E42A6" w:rsidRDefault="002E42A6">
      <w:pPr>
        <w:pStyle w:val="NormlnIMP"/>
        <w:rPr>
          <w:b/>
          <w:color w:val="000000"/>
          <w:sz w:val="22"/>
        </w:rPr>
      </w:pPr>
    </w:p>
    <w:p w14:paraId="7ABC9237" w14:textId="77777777" w:rsidR="0099771A" w:rsidRDefault="0099771A">
      <w:pPr>
        <w:pStyle w:val="NormlnIMP"/>
        <w:rPr>
          <w:b/>
          <w:color w:val="000000"/>
          <w:sz w:val="22"/>
        </w:rPr>
      </w:pPr>
    </w:p>
    <w:p w14:paraId="2F4232E8" w14:textId="77777777" w:rsidR="00584217" w:rsidRDefault="00584217">
      <w:pPr>
        <w:pStyle w:val="NormlnIMP"/>
      </w:pPr>
      <w:proofErr w:type="gramStart"/>
      <w:r>
        <w:rPr>
          <w:b/>
          <w:color w:val="000000"/>
          <w:sz w:val="22"/>
        </w:rPr>
        <w:t>DOPLŇUJÍCÍ  ÚDAJE</w:t>
      </w:r>
      <w:proofErr w:type="gramEnd"/>
      <w:r>
        <w:rPr>
          <w:b/>
          <w:color w:val="000000"/>
          <w:sz w:val="22"/>
        </w:rPr>
        <w:t>:</w:t>
      </w:r>
    </w:p>
    <w:p w14:paraId="19A7A98D" w14:textId="77777777" w:rsidR="00584217" w:rsidRDefault="00584217">
      <w:pPr>
        <w:pStyle w:val="NormlnIMP"/>
        <w:rPr>
          <w:b/>
          <w:color w:val="000000"/>
          <w:sz w:val="22"/>
        </w:rPr>
      </w:pPr>
    </w:p>
    <w:p w14:paraId="502053B3" w14:textId="77777777" w:rsidR="00584217" w:rsidRDefault="00584217">
      <w:pPr>
        <w:pStyle w:val="NormlnIMP"/>
        <w:spacing w:line="360" w:lineRule="auto"/>
        <w:jc w:val="both"/>
      </w:pPr>
      <w:r>
        <w:rPr>
          <w:color w:val="000000"/>
          <w:sz w:val="22"/>
        </w:rPr>
        <w:t>V průběhu služebního poměru došlo k dobrovolnému jmenování do nižší hodnosti podle § 7 odst. 5 zákona č. 221/1999 Sb.:         ANO</w:t>
      </w:r>
      <w:r>
        <w:rPr>
          <w:color w:val="000000"/>
          <w:sz w:val="22"/>
          <w:vertAlign w:val="superscript"/>
        </w:rPr>
        <w:t>*)</w:t>
      </w:r>
      <w:r>
        <w:rPr>
          <w:color w:val="000000"/>
          <w:sz w:val="22"/>
        </w:rPr>
        <w:t xml:space="preserve">   </w:t>
      </w:r>
      <w:proofErr w:type="gramStart"/>
      <w:r>
        <w:rPr>
          <w:color w:val="000000"/>
          <w:sz w:val="22"/>
        </w:rPr>
        <w:t>-  NE</w:t>
      </w:r>
      <w:proofErr w:type="gramEnd"/>
      <w:r>
        <w:rPr>
          <w:color w:val="000000"/>
          <w:sz w:val="22"/>
        </w:rPr>
        <w:t xml:space="preserve"> </w:t>
      </w:r>
      <w:r>
        <w:rPr>
          <w:color w:val="000000"/>
          <w:sz w:val="22"/>
          <w:vertAlign w:val="superscript"/>
        </w:rPr>
        <w:t xml:space="preserve">*)                              </w:t>
      </w:r>
      <w:r>
        <w:rPr>
          <w:color w:val="000000"/>
          <w:sz w:val="22"/>
        </w:rPr>
        <w:t xml:space="preserve">Pokud ano, uveďte </w:t>
      </w:r>
      <w:proofErr w:type="gramStart"/>
      <w:r>
        <w:rPr>
          <w:color w:val="000000"/>
          <w:sz w:val="22"/>
        </w:rPr>
        <w:t>datum:  ……….</w:t>
      </w:r>
      <w:proofErr w:type="gramEnd"/>
      <w:r>
        <w:rPr>
          <w:color w:val="000000"/>
          <w:sz w:val="22"/>
        </w:rPr>
        <w:t>.</w:t>
      </w:r>
      <w:proofErr w:type="gramStart"/>
      <w:r>
        <w:rPr>
          <w:color w:val="000000"/>
          <w:sz w:val="22"/>
        </w:rPr>
        <w:t>…….</w:t>
      </w:r>
      <w:proofErr w:type="gramEnd"/>
      <w:r>
        <w:rPr>
          <w:color w:val="000000"/>
          <w:sz w:val="22"/>
        </w:rPr>
        <w:t xml:space="preserve">……………….  </w:t>
      </w:r>
    </w:p>
    <w:p w14:paraId="0337CCD4" w14:textId="77777777" w:rsidR="00584217" w:rsidRDefault="00584217">
      <w:pPr>
        <w:pStyle w:val="NormlnIMP"/>
        <w:spacing w:line="360" w:lineRule="auto"/>
        <w:jc w:val="both"/>
        <w:rPr>
          <w:color w:val="000000"/>
          <w:sz w:val="22"/>
        </w:rPr>
      </w:pPr>
    </w:p>
    <w:p w14:paraId="0EB9897B" w14:textId="77777777" w:rsidR="00584217" w:rsidRDefault="00584217">
      <w:pPr>
        <w:pStyle w:val="NormlnIMP"/>
        <w:spacing w:line="360" w:lineRule="auto"/>
        <w:jc w:val="both"/>
      </w:pPr>
      <w:r>
        <w:rPr>
          <w:color w:val="000000"/>
          <w:sz w:val="22"/>
        </w:rPr>
        <w:t xml:space="preserve">Ke dni propuštění </w:t>
      </w:r>
      <w:proofErr w:type="gramStart"/>
      <w:r>
        <w:rPr>
          <w:color w:val="000000"/>
          <w:sz w:val="22"/>
        </w:rPr>
        <w:t>splňuji - nesplňuji</w:t>
      </w:r>
      <w:proofErr w:type="gramEnd"/>
      <w:r>
        <w:rPr>
          <w:color w:val="000000"/>
          <w:sz w:val="22"/>
          <w:vertAlign w:val="superscript"/>
        </w:rPr>
        <w:t>*</w:t>
      </w:r>
      <w:proofErr w:type="gramStart"/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 xml:space="preserve">  podmínky</w:t>
      </w:r>
      <w:proofErr w:type="gramEnd"/>
      <w:r>
        <w:rPr>
          <w:color w:val="000000"/>
          <w:sz w:val="22"/>
        </w:rPr>
        <w:t xml:space="preserve"> invalidity. Invalidita byla přiznána lékařem Okresní správy sociálního zabezpečení v ………………………</w:t>
      </w:r>
      <w:proofErr w:type="gramStart"/>
      <w:r>
        <w:rPr>
          <w:color w:val="000000"/>
          <w:sz w:val="22"/>
        </w:rPr>
        <w:t>...….</w:t>
      </w:r>
      <w:proofErr w:type="gramEnd"/>
      <w:r>
        <w:rPr>
          <w:color w:val="000000"/>
          <w:sz w:val="22"/>
        </w:rPr>
        <w:t xml:space="preserve">. dne …………………………                                   </w:t>
      </w:r>
    </w:p>
    <w:p w14:paraId="7EDBEA74" w14:textId="77777777" w:rsidR="0099771A" w:rsidRDefault="0099771A">
      <w:pPr>
        <w:pStyle w:val="NormlnIMP"/>
        <w:spacing w:line="360" w:lineRule="auto"/>
        <w:jc w:val="both"/>
        <w:rPr>
          <w:color w:val="000000"/>
          <w:sz w:val="22"/>
        </w:rPr>
      </w:pPr>
    </w:p>
    <w:p w14:paraId="55BE72E1" w14:textId="77777777" w:rsidR="0099771A" w:rsidRDefault="0099771A">
      <w:pPr>
        <w:pStyle w:val="NormlnIMP"/>
        <w:spacing w:line="360" w:lineRule="auto"/>
        <w:jc w:val="both"/>
        <w:rPr>
          <w:color w:val="000000"/>
          <w:sz w:val="22"/>
        </w:rPr>
      </w:pPr>
    </w:p>
    <w:p w14:paraId="0649FCA1" w14:textId="77777777" w:rsidR="00584217" w:rsidRDefault="00584217">
      <w:pPr>
        <w:pStyle w:val="NormlnIMP"/>
        <w:spacing w:line="360" w:lineRule="auto"/>
        <w:jc w:val="both"/>
      </w:pPr>
      <w:r>
        <w:rPr>
          <w:color w:val="000000"/>
          <w:sz w:val="22"/>
        </w:rPr>
        <w:lastRenderedPageBreak/>
        <w:t xml:space="preserve">Při předcházejícím propuštění ze služebního poměru vojáka z </w:t>
      </w:r>
      <w:proofErr w:type="gramStart"/>
      <w:r>
        <w:rPr>
          <w:color w:val="000000"/>
          <w:sz w:val="22"/>
        </w:rPr>
        <w:t>povolání - jiného</w:t>
      </w:r>
      <w:proofErr w:type="gramEnd"/>
      <w:r>
        <w:rPr>
          <w:color w:val="000000"/>
          <w:sz w:val="22"/>
        </w:rPr>
        <w:t xml:space="preserve"> služebního poměru</w:t>
      </w:r>
      <w:r>
        <w:rPr>
          <w:color w:val="000000"/>
          <w:sz w:val="22"/>
          <w:vertAlign w:val="superscript"/>
        </w:rPr>
        <w:t>*)</w:t>
      </w:r>
      <w:r>
        <w:rPr>
          <w:color w:val="000000"/>
          <w:sz w:val="22"/>
        </w:rPr>
        <w:t xml:space="preserve"> </w:t>
      </w:r>
      <w:proofErr w:type="gramStart"/>
      <w:r>
        <w:rPr>
          <w:color w:val="000000"/>
          <w:sz w:val="22"/>
        </w:rPr>
        <w:t>dne  …</w:t>
      </w:r>
      <w:proofErr w:type="gramEnd"/>
      <w:r>
        <w:rPr>
          <w:color w:val="000000"/>
          <w:sz w:val="22"/>
        </w:rPr>
        <w:t xml:space="preserve">……………… bylo vyplaceno </w:t>
      </w:r>
      <w:proofErr w:type="gramStart"/>
      <w:r>
        <w:rPr>
          <w:color w:val="000000"/>
          <w:sz w:val="22"/>
        </w:rPr>
        <w:t>odchodné  -</w:t>
      </w:r>
      <w:proofErr w:type="gramEnd"/>
      <w:r>
        <w:rPr>
          <w:color w:val="000000"/>
          <w:sz w:val="22"/>
        </w:rPr>
        <w:t xml:space="preserve"> odbytné</w:t>
      </w:r>
      <w:r>
        <w:rPr>
          <w:color w:val="000000"/>
          <w:sz w:val="22"/>
          <w:vertAlign w:val="superscript"/>
        </w:rPr>
        <w:t>*)</w:t>
      </w:r>
      <w:r>
        <w:rPr>
          <w:color w:val="000000"/>
          <w:sz w:val="22"/>
        </w:rPr>
        <w:t xml:space="preserve"> ve výši   ……………</w:t>
      </w:r>
      <w:proofErr w:type="gramStart"/>
      <w:r>
        <w:rPr>
          <w:color w:val="000000"/>
          <w:sz w:val="22"/>
        </w:rPr>
        <w:t>…….</w:t>
      </w:r>
      <w:proofErr w:type="gramEnd"/>
      <w:r>
        <w:rPr>
          <w:color w:val="000000"/>
          <w:sz w:val="22"/>
        </w:rPr>
        <w:t>. Kč.</w:t>
      </w:r>
    </w:p>
    <w:p w14:paraId="5F6D6CA0" w14:textId="77777777" w:rsidR="00584217" w:rsidRDefault="00584217">
      <w:pPr>
        <w:pStyle w:val="NormlnIMP"/>
        <w:spacing w:line="360" w:lineRule="auto"/>
        <w:jc w:val="both"/>
        <w:rPr>
          <w:color w:val="000000"/>
          <w:sz w:val="22"/>
        </w:rPr>
      </w:pPr>
    </w:p>
    <w:p w14:paraId="03ED228D" w14:textId="77777777" w:rsidR="00584217" w:rsidRDefault="00584217">
      <w:pPr>
        <w:pStyle w:val="NormlnIMP"/>
        <w:spacing w:line="360" w:lineRule="auto"/>
        <w:jc w:val="both"/>
      </w:pPr>
      <w:proofErr w:type="gramStart"/>
      <w:r>
        <w:rPr>
          <w:color w:val="000000"/>
          <w:sz w:val="22"/>
        </w:rPr>
        <w:t>Splňuji - nesplňuji</w:t>
      </w:r>
      <w:proofErr w:type="gramEnd"/>
      <w:r>
        <w:rPr>
          <w:color w:val="000000"/>
          <w:sz w:val="22"/>
          <w:vertAlign w:val="superscript"/>
        </w:rPr>
        <w:t>*)</w:t>
      </w:r>
      <w:r>
        <w:rPr>
          <w:color w:val="000000"/>
          <w:sz w:val="22"/>
        </w:rPr>
        <w:t xml:space="preserve"> podmínky nároku na příspěvek za službu z jiného služebního poměru. Pokud ano, uveďte jeho výši v Kč, a plátce příspěvku:</w:t>
      </w:r>
    </w:p>
    <w:p w14:paraId="3B532855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003F05B2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0CCA35B7" w14:textId="77777777" w:rsidR="00584217" w:rsidRDefault="00584217">
      <w:pPr>
        <w:pStyle w:val="NormlnIMP"/>
        <w:jc w:val="both"/>
      </w:pPr>
      <w:r>
        <w:rPr>
          <w:color w:val="000000"/>
          <w:sz w:val="22"/>
        </w:rPr>
        <w:t xml:space="preserve">Prohlašuji, že po propuštění ze služebního poměru vojáka z povolání </w:t>
      </w:r>
      <w:proofErr w:type="gramStart"/>
      <w:r>
        <w:rPr>
          <w:color w:val="000000"/>
          <w:sz w:val="22"/>
        </w:rPr>
        <w:t>nastupuji - nenastupuji</w:t>
      </w:r>
      <w:proofErr w:type="gramEnd"/>
      <w:r>
        <w:rPr>
          <w:color w:val="000000"/>
          <w:sz w:val="22"/>
          <w:vertAlign w:val="superscript"/>
        </w:rPr>
        <w:t>*)</w:t>
      </w:r>
      <w:r>
        <w:rPr>
          <w:color w:val="000000"/>
          <w:sz w:val="22"/>
        </w:rPr>
        <w:t xml:space="preserve"> do jiného služebního poměru.</w:t>
      </w:r>
    </w:p>
    <w:p w14:paraId="447B5BDD" w14:textId="77777777" w:rsidR="00584217" w:rsidRDefault="00584217">
      <w:pPr>
        <w:pStyle w:val="NormlnIMP"/>
        <w:spacing w:line="280" w:lineRule="exact"/>
        <w:jc w:val="both"/>
      </w:pPr>
      <w:r>
        <w:rPr>
          <w:color w:val="000000"/>
          <w:sz w:val="22"/>
        </w:rPr>
        <w:t xml:space="preserve">Do jakého služebního poměru a od kdy:                                </w:t>
      </w:r>
    </w:p>
    <w:p w14:paraId="4B7FFFD9" w14:textId="77777777" w:rsidR="00584217" w:rsidRDefault="00584217">
      <w:pPr>
        <w:pStyle w:val="NormlnIMP"/>
        <w:spacing w:line="280" w:lineRule="exact"/>
        <w:jc w:val="both"/>
        <w:rPr>
          <w:b/>
          <w:color w:val="000000"/>
          <w:sz w:val="22"/>
        </w:rPr>
      </w:pPr>
    </w:p>
    <w:p w14:paraId="0886F8D5" w14:textId="77777777" w:rsidR="00584217" w:rsidRDefault="00584217">
      <w:pPr>
        <w:spacing w:line="200" w:lineRule="exact"/>
        <w:jc w:val="both"/>
      </w:pPr>
      <w:r>
        <w:rPr>
          <w:b/>
          <w:sz w:val="22"/>
          <w:szCs w:val="22"/>
        </w:rPr>
        <w:t xml:space="preserve">V případě výplaty dávky v hotovosti prostřednictvím České pošty je příjemce povinen hradit náklady   za poukazování splátek dávky vyplácených v pravidelných lhůtách. </w:t>
      </w:r>
    </w:p>
    <w:p w14:paraId="3D04C46B" w14:textId="77777777" w:rsidR="00584217" w:rsidRDefault="00584217">
      <w:pPr>
        <w:pStyle w:val="NormlnIMP"/>
        <w:spacing w:line="280" w:lineRule="exact"/>
        <w:jc w:val="both"/>
        <w:rPr>
          <w:b/>
          <w:color w:val="000000"/>
          <w:sz w:val="22"/>
          <w:szCs w:val="22"/>
        </w:rPr>
      </w:pPr>
    </w:p>
    <w:p w14:paraId="7AF009D2" w14:textId="77777777" w:rsidR="00584217" w:rsidRDefault="00584217">
      <w:pPr>
        <w:pStyle w:val="NormlnIMP"/>
        <w:spacing w:line="280" w:lineRule="exact"/>
        <w:jc w:val="both"/>
        <w:rPr>
          <w:b/>
          <w:color w:val="000000"/>
          <w:sz w:val="22"/>
        </w:rPr>
      </w:pPr>
    </w:p>
    <w:p w14:paraId="65B5AC08" w14:textId="77777777" w:rsidR="00584217" w:rsidRDefault="00584217">
      <w:pPr>
        <w:pStyle w:val="NormlnIMP"/>
        <w:spacing w:line="280" w:lineRule="exact"/>
        <w:jc w:val="both"/>
      </w:pPr>
      <w:r>
        <w:rPr>
          <w:color w:val="000000"/>
          <w:sz w:val="22"/>
        </w:rPr>
        <w:t>Beru na vědomí, že podle ustanovení § 143 odst. 9 zák. č. 221/1999 Sb.</w:t>
      </w:r>
      <w:r>
        <w:rPr>
          <w:b/>
          <w:color w:val="000000"/>
          <w:sz w:val="22"/>
        </w:rPr>
        <w:t xml:space="preserve">  mám povinnost oznámit plátci výsluhového příspěvku (OSZ) do 8 dnů:</w:t>
      </w:r>
    </w:p>
    <w:p w14:paraId="05959ABB" w14:textId="77777777" w:rsidR="00584217" w:rsidRDefault="00584217">
      <w:pPr>
        <w:pStyle w:val="NormlnIMP"/>
        <w:numPr>
          <w:ilvl w:val="0"/>
          <w:numId w:val="1"/>
        </w:numPr>
        <w:spacing w:line="280" w:lineRule="exact"/>
        <w:jc w:val="both"/>
      </w:pPr>
      <w:r>
        <w:rPr>
          <w:b/>
          <w:color w:val="000000"/>
          <w:sz w:val="22"/>
        </w:rPr>
        <w:t>vznik invalidity,</w:t>
      </w:r>
    </w:p>
    <w:p w14:paraId="575DBA05" w14:textId="77777777" w:rsidR="00584217" w:rsidRDefault="00584217">
      <w:pPr>
        <w:pStyle w:val="NormlnIMP"/>
        <w:numPr>
          <w:ilvl w:val="0"/>
          <w:numId w:val="1"/>
        </w:numPr>
        <w:spacing w:line="280" w:lineRule="exact"/>
        <w:jc w:val="both"/>
      </w:pPr>
      <w:r>
        <w:rPr>
          <w:b/>
          <w:color w:val="000000"/>
          <w:sz w:val="22"/>
        </w:rPr>
        <w:t>opětovné přijetí do služebního poměru vojáka z povolání,</w:t>
      </w:r>
    </w:p>
    <w:p w14:paraId="41B63399" w14:textId="77777777" w:rsidR="00584217" w:rsidRDefault="00584217">
      <w:pPr>
        <w:pStyle w:val="NormlnIMP"/>
        <w:numPr>
          <w:ilvl w:val="0"/>
          <w:numId w:val="1"/>
        </w:numPr>
        <w:spacing w:line="280" w:lineRule="exact"/>
        <w:jc w:val="both"/>
      </w:pPr>
      <w:r>
        <w:rPr>
          <w:b/>
          <w:color w:val="000000"/>
          <w:sz w:val="22"/>
        </w:rPr>
        <w:t>přijetí do jiného služebního poměru podle zvláštních právních předpisů.</w:t>
      </w:r>
    </w:p>
    <w:p w14:paraId="05E65000" w14:textId="77777777" w:rsidR="00584217" w:rsidRDefault="00584217">
      <w:pPr>
        <w:pStyle w:val="NormlnIMP"/>
        <w:spacing w:line="280" w:lineRule="exact"/>
        <w:jc w:val="both"/>
        <w:rPr>
          <w:b/>
          <w:color w:val="000000"/>
          <w:sz w:val="22"/>
          <w:szCs w:val="22"/>
        </w:rPr>
      </w:pPr>
    </w:p>
    <w:p w14:paraId="6F97B430" w14:textId="77777777" w:rsidR="00584217" w:rsidRDefault="00584217">
      <w:pPr>
        <w:pStyle w:val="NormlnIMP"/>
        <w:jc w:val="both"/>
        <w:rPr>
          <w:b/>
          <w:color w:val="000000"/>
          <w:sz w:val="22"/>
          <w:szCs w:val="22"/>
        </w:rPr>
      </w:pPr>
    </w:p>
    <w:p w14:paraId="29E88B60" w14:textId="77777777" w:rsidR="00584217" w:rsidRDefault="00584217">
      <w:pPr>
        <w:pStyle w:val="NormlnIMP"/>
        <w:jc w:val="both"/>
      </w:pPr>
      <w:r>
        <w:rPr>
          <w:b/>
          <w:color w:val="000000"/>
          <w:sz w:val="22"/>
        </w:rPr>
        <w:t>Prohlašuji, že veškeré údaje jsem uvedl(a) pravdivě. Jsem si vědom(a), že uvedení nepravdivých údajů může mít za následek odnětí dávky a povinnost uhradit vzniklý přeplatek.</w:t>
      </w:r>
    </w:p>
    <w:p w14:paraId="5937B81E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499F335C" w14:textId="77777777" w:rsidR="00584217" w:rsidRDefault="00584217">
      <w:pPr>
        <w:pStyle w:val="NormlnIMP"/>
        <w:jc w:val="both"/>
      </w:pPr>
      <w:r>
        <w:rPr>
          <w:b/>
          <w:color w:val="000000"/>
          <w:sz w:val="22"/>
        </w:rPr>
        <w:t>Současně prohlašuji, že jsem převzal(a) upozornění k výsluhovým náležitostem podle zákona č.</w:t>
      </w:r>
      <w:r w:rsidR="005215E1">
        <w:rPr>
          <w:b/>
          <w:color w:val="000000"/>
          <w:sz w:val="22"/>
        </w:rPr>
        <w:t> </w:t>
      </w:r>
      <w:r>
        <w:rPr>
          <w:b/>
          <w:color w:val="000000"/>
          <w:sz w:val="22"/>
        </w:rPr>
        <w:t>221/1999 Sb., o vojácích z povolání, ve znění pozdějších předpisů.</w:t>
      </w:r>
    </w:p>
    <w:p w14:paraId="7B822FCD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4C70D471" w14:textId="77777777" w:rsidR="00584217" w:rsidRDefault="00584217">
      <w:pPr>
        <w:pStyle w:val="NormlnIMP"/>
        <w:spacing w:line="340" w:lineRule="exact"/>
        <w:jc w:val="both"/>
        <w:rPr>
          <w:b/>
          <w:color w:val="000000"/>
          <w:sz w:val="22"/>
        </w:rPr>
      </w:pPr>
    </w:p>
    <w:p w14:paraId="1F92CE64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5E0495E9" w14:textId="77777777" w:rsidR="00584217" w:rsidRDefault="00584217">
      <w:pPr>
        <w:pStyle w:val="NormlnIMP"/>
        <w:jc w:val="both"/>
      </w:pPr>
      <w:r>
        <w:rPr>
          <w:b/>
          <w:color w:val="000000"/>
          <w:sz w:val="22"/>
        </w:rPr>
        <w:t>V....………………........... dne .......…</w:t>
      </w:r>
      <w:proofErr w:type="gramStart"/>
      <w:r>
        <w:rPr>
          <w:b/>
          <w:color w:val="000000"/>
          <w:sz w:val="22"/>
        </w:rPr>
        <w:t>…….</w:t>
      </w:r>
      <w:proofErr w:type="gramEnd"/>
      <w:r>
        <w:rPr>
          <w:b/>
          <w:color w:val="000000"/>
          <w:sz w:val="22"/>
        </w:rPr>
        <w:t>.…….                                         ……………………………….</w:t>
      </w:r>
    </w:p>
    <w:p w14:paraId="70F805B3" w14:textId="77777777" w:rsidR="00584217" w:rsidRDefault="00584217">
      <w:pPr>
        <w:pStyle w:val="NormlnIMP"/>
        <w:jc w:val="both"/>
      </w:pPr>
      <w:r>
        <w:rPr>
          <w:i/>
          <w:color w:val="000000"/>
          <w:sz w:val="22"/>
        </w:rPr>
        <w:t xml:space="preserve">                                                                                                                                        </w:t>
      </w:r>
      <w:r>
        <w:rPr>
          <w:i/>
          <w:color w:val="000000"/>
        </w:rPr>
        <w:t>podpis</w:t>
      </w:r>
      <w:r>
        <w:rPr>
          <w:i/>
          <w:color w:val="000000"/>
          <w:sz w:val="22"/>
        </w:rPr>
        <w:t xml:space="preserve">  </w:t>
      </w:r>
    </w:p>
    <w:p w14:paraId="75FFA01B" w14:textId="77777777" w:rsidR="00584217" w:rsidRDefault="00584217">
      <w:pPr>
        <w:pStyle w:val="NormlnIMP"/>
        <w:jc w:val="both"/>
        <w:rPr>
          <w:i/>
          <w:color w:val="000000"/>
          <w:sz w:val="22"/>
        </w:rPr>
      </w:pPr>
    </w:p>
    <w:p w14:paraId="6AAE2437" w14:textId="77777777" w:rsidR="00584217" w:rsidRDefault="00584217">
      <w:pPr>
        <w:pStyle w:val="NormlnIMP"/>
        <w:jc w:val="both"/>
        <w:rPr>
          <w:i/>
          <w:color w:val="000000"/>
          <w:sz w:val="22"/>
        </w:rPr>
      </w:pPr>
    </w:p>
    <w:p w14:paraId="35B04E4A" w14:textId="77777777" w:rsidR="00584217" w:rsidRDefault="00584217">
      <w:pPr>
        <w:pStyle w:val="NormlnIMP"/>
        <w:jc w:val="both"/>
        <w:rPr>
          <w:b/>
          <w:i/>
          <w:color w:val="000000"/>
          <w:sz w:val="22"/>
        </w:rPr>
      </w:pPr>
    </w:p>
    <w:p w14:paraId="47B82D79" w14:textId="77777777" w:rsidR="00584217" w:rsidRDefault="00584217">
      <w:pPr>
        <w:pStyle w:val="NormlnIMP"/>
        <w:jc w:val="both"/>
      </w:pPr>
      <w:r>
        <w:rPr>
          <w:b/>
          <w:color w:val="000000"/>
        </w:rPr>
        <w:t>Upozornění:</w:t>
      </w:r>
    </w:p>
    <w:p w14:paraId="7FB54475" w14:textId="77777777" w:rsidR="00584217" w:rsidRDefault="00584217">
      <w:pPr>
        <w:pStyle w:val="NormlnIMP"/>
        <w:jc w:val="both"/>
      </w:pPr>
      <w:r>
        <w:rPr>
          <w:b/>
          <w:color w:val="000000"/>
        </w:rPr>
        <w:t xml:space="preserve">Při korespondenci s OSZ </w:t>
      </w:r>
      <w:r w:rsidR="005215E1">
        <w:rPr>
          <w:b/>
          <w:color w:val="000000"/>
        </w:rPr>
        <w:t xml:space="preserve">MO </w:t>
      </w:r>
      <w:r>
        <w:rPr>
          <w:b/>
          <w:color w:val="000000"/>
        </w:rPr>
        <w:t>uvádějte vždy v záhlaví své rodné číslo.</w:t>
      </w:r>
    </w:p>
    <w:p w14:paraId="681043F9" w14:textId="77777777" w:rsidR="00584217" w:rsidRDefault="00584217">
      <w:pPr>
        <w:pStyle w:val="NormlnIMP"/>
        <w:jc w:val="both"/>
        <w:rPr>
          <w:b/>
          <w:color w:val="000000"/>
          <w:sz w:val="22"/>
        </w:rPr>
      </w:pPr>
    </w:p>
    <w:p w14:paraId="530C90E1" w14:textId="77777777" w:rsidR="00584217" w:rsidRDefault="00584217">
      <w:pPr>
        <w:pStyle w:val="NormlnIMP"/>
        <w:jc w:val="both"/>
      </w:pPr>
      <w:proofErr w:type="gramStart"/>
      <w:r>
        <w:rPr>
          <w:b/>
          <w:color w:val="000000"/>
          <w:sz w:val="24"/>
          <w:szCs w:val="24"/>
          <w:vertAlign w:val="superscript"/>
        </w:rPr>
        <w:t>*)</w:t>
      </w:r>
      <w:r>
        <w:rPr>
          <w:b/>
          <w:color w:val="000000"/>
          <w:sz w:val="22"/>
          <w:szCs w:val="22"/>
        </w:rPr>
        <w:t>Nehodící</w:t>
      </w:r>
      <w:proofErr w:type="gramEnd"/>
      <w:r>
        <w:rPr>
          <w:b/>
          <w:color w:val="000000"/>
          <w:sz w:val="22"/>
          <w:szCs w:val="22"/>
        </w:rPr>
        <w:t xml:space="preserve"> se škrtněte</w:t>
      </w:r>
    </w:p>
    <w:p w14:paraId="241EF762" w14:textId="77777777" w:rsidR="00584217" w:rsidRDefault="00584217">
      <w:pPr>
        <w:pStyle w:val="NormlnIMP"/>
        <w:jc w:val="both"/>
      </w:pPr>
      <w:r>
        <w:rPr>
          <w:b/>
          <w:color w:val="000000"/>
          <w:sz w:val="24"/>
          <w:szCs w:val="24"/>
          <w:vertAlign w:val="superscript"/>
        </w:rPr>
        <w:t>*</w:t>
      </w:r>
      <w:proofErr w:type="gramStart"/>
      <w:r>
        <w:rPr>
          <w:b/>
          <w:color w:val="000000"/>
          <w:sz w:val="24"/>
          <w:szCs w:val="24"/>
          <w:vertAlign w:val="superscript"/>
        </w:rPr>
        <w:t>*)</w:t>
      </w:r>
      <w:r>
        <w:rPr>
          <w:b/>
          <w:color w:val="000000"/>
          <w:sz w:val="22"/>
          <w:szCs w:val="22"/>
        </w:rPr>
        <w:t>Nepovinný</w:t>
      </w:r>
      <w:proofErr w:type="gramEnd"/>
      <w:r>
        <w:rPr>
          <w:b/>
          <w:color w:val="000000"/>
          <w:sz w:val="22"/>
          <w:szCs w:val="22"/>
        </w:rPr>
        <w:t xml:space="preserve"> údaj</w:t>
      </w:r>
    </w:p>
    <w:sectPr w:rsidR="00584217" w:rsidSect="00146C56">
      <w:headerReference w:type="default" r:id="rId7"/>
      <w:pgSz w:w="11812" w:h="16706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20BE7" w14:textId="77777777" w:rsidR="007518E3" w:rsidRDefault="007518E3" w:rsidP="005215E1">
      <w:r>
        <w:separator/>
      </w:r>
    </w:p>
  </w:endnote>
  <w:endnote w:type="continuationSeparator" w:id="0">
    <w:p w14:paraId="2E4A3E5D" w14:textId="77777777" w:rsidR="007518E3" w:rsidRDefault="007518E3" w:rsidP="0052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2FD74" w14:textId="77777777" w:rsidR="007518E3" w:rsidRDefault="007518E3" w:rsidP="005215E1">
      <w:r>
        <w:separator/>
      </w:r>
    </w:p>
  </w:footnote>
  <w:footnote w:type="continuationSeparator" w:id="0">
    <w:p w14:paraId="777F44B8" w14:textId="77777777" w:rsidR="007518E3" w:rsidRDefault="007518E3" w:rsidP="00521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C50B2" w14:textId="77777777" w:rsidR="005215E1" w:rsidRDefault="005215E1" w:rsidP="005215E1">
    <w:pPr>
      <w:pStyle w:val="Zhlav"/>
      <w:jc w:val="center"/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139A7EF4" wp14:editId="29051A9A">
              <wp:simplePos x="0" y="0"/>
              <wp:positionH relativeFrom="column">
                <wp:posOffset>4217035</wp:posOffset>
              </wp:positionH>
              <wp:positionV relativeFrom="paragraph">
                <wp:posOffset>-812165</wp:posOffset>
              </wp:positionV>
              <wp:extent cx="1828165" cy="9080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165" cy="908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A561E" w14:textId="77777777" w:rsidR="005215E1" w:rsidRDefault="005215E1" w:rsidP="005215E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7CB85E" wp14:editId="40B9DA32">
                                <wp:extent cx="1828800" cy="361950"/>
                                <wp:effectExtent l="0" t="0" r="0" b="0"/>
                                <wp:docPr id="1" name="obráze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27" t="-81" r="-27" b="-8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9A7EF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32.05pt;margin-top:-63.95pt;width:143.95pt;height:7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" stroked="f">
              <v:fill opacity="0"/>
              <v:textbox inset=".05pt,.05pt,.05pt,.05pt">
                <w:txbxContent>
                  <w:p w14:paraId="43DA561E" w14:textId="77777777" w:rsidR="005215E1" w:rsidRDefault="005215E1" w:rsidP="005215E1">
                    <w:r>
                      <w:rPr>
                        <w:noProof/>
                      </w:rPr>
                      <w:drawing>
                        <wp:inline distT="0" distB="0" distL="0" distR="0" wp14:anchorId="797CB85E" wp14:editId="40B9DA32">
                          <wp:extent cx="1828800" cy="361950"/>
                          <wp:effectExtent l="0" t="0" r="0" b="0"/>
                          <wp:docPr id="1" name="obráze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27" t="-81" r="-27" b="-8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" cy="3619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b/>
        <w:spacing w:val="40"/>
        <w:sz w:val="32"/>
        <w:szCs w:val="32"/>
      </w:rPr>
      <w:t xml:space="preserve"> MINISTERSTVO OBRANY ČESKÉ REPUBLIKY</w:t>
    </w:r>
  </w:p>
  <w:p w14:paraId="3DC09BF9" w14:textId="77777777" w:rsidR="005215E1" w:rsidRDefault="005215E1" w:rsidP="005215E1">
    <w:pPr>
      <w:pStyle w:val="Zhlav"/>
      <w:jc w:val="center"/>
    </w:pPr>
    <w:r>
      <w:rPr>
        <w:b/>
        <w:spacing w:val="40"/>
        <w:sz w:val="28"/>
        <w:szCs w:val="28"/>
      </w:rPr>
      <w:t>Odbor sociálního zabezpečení</w:t>
    </w:r>
  </w:p>
  <w:p w14:paraId="212C7B19" w14:textId="77777777" w:rsidR="005215E1" w:rsidRDefault="005215E1" w:rsidP="005215E1">
    <w:pPr>
      <w:pStyle w:val="Zhlav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>
      <w:rPr>
        <w:b/>
        <w:spacing w:val="40"/>
        <w:sz w:val="20"/>
        <w:szCs w:val="20"/>
      </w:rPr>
      <w:t>Molákova 576/11, Praha 8, PSČ 186 00, datová schránka gy2erfw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  <w:sz w:val="22"/>
      </w:r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bullet"/>
      <w:pStyle w:val="SeznamsodrkamiIMP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StyleNum1"/>
    <w:lvl w:ilvl="0">
      <w:start w:val="1"/>
      <w:numFmt w:val="decimal"/>
      <w:pStyle w:val="Seznamoeslovan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7006794">
    <w:abstractNumId w:val="0"/>
  </w:num>
  <w:num w:numId="2" w16cid:durableId="1870407983">
    <w:abstractNumId w:val="1"/>
  </w:num>
  <w:num w:numId="3" w16cid:durableId="518587254">
    <w:abstractNumId w:val="2"/>
  </w:num>
  <w:num w:numId="4" w16cid:durableId="13773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0C"/>
    <w:rsid w:val="00097D89"/>
    <w:rsid w:val="0011020C"/>
    <w:rsid w:val="00146C56"/>
    <w:rsid w:val="002E42A6"/>
    <w:rsid w:val="004926F0"/>
    <w:rsid w:val="00492D42"/>
    <w:rsid w:val="005215E1"/>
    <w:rsid w:val="00584217"/>
    <w:rsid w:val="00606A9A"/>
    <w:rsid w:val="007518E3"/>
    <w:rsid w:val="00936BF6"/>
    <w:rsid w:val="00996C83"/>
    <w:rsid w:val="0099771A"/>
    <w:rsid w:val="00A54040"/>
    <w:rsid w:val="00B6627B"/>
    <w:rsid w:val="00B8213D"/>
    <w:rsid w:val="00E8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F79EB1"/>
  <w15:chartTrackingRefBased/>
  <w15:docId w15:val="{2A527B97-CA07-429F-BA6E-AF407E7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000000"/>
      <w:sz w:val="22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ZkladntextIMP"/>
    <w:next w:val="Odstavec"/>
    <w:pPr>
      <w:spacing w:before="360" w:after="180"/>
    </w:pPr>
    <w:rPr>
      <w:sz w:val="40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NormlnIMP">
    <w:name w:val="Normální_IMP"/>
    <w:basedOn w:val="Normln"/>
    <w:pPr>
      <w:spacing w:line="228" w:lineRule="auto"/>
    </w:pPr>
  </w:style>
  <w:style w:type="paragraph" w:customStyle="1" w:styleId="ZkladntextIMP">
    <w:name w:val="Základní text_IMP"/>
    <w:basedOn w:val="NormlnIMP"/>
    <w:pPr>
      <w:jc w:val="both"/>
    </w:pPr>
    <w:rPr>
      <w:b/>
      <w:sz w:val="22"/>
    </w:rPr>
  </w:style>
  <w:style w:type="paragraph" w:customStyle="1" w:styleId="Odstavec">
    <w:name w:val="Odstavec"/>
    <w:basedOn w:val="ZkladntextIMP"/>
    <w:pPr>
      <w:spacing w:after="115"/>
      <w:ind w:firstLine="480"/>
    </w:pPr>
  </w:style>
  <w:style w:type="paragraph" w:customStyle="1" w:styleId="Poznmka">
    <w:name w:val="Poznámka"/>
    <w:basedOn w:val="ZkladntextIMP"/>
    <w:rPr>
      <w:i/>
      <w:sz w:val="20"/>
    </w:rPr>
  </w:style>
  <w:style w:type="paragraph" w:customStyle="1" w:styleId="Stnovannadpis">
    <w:name w:val="Stínovaný nadpis"/>
    <w:basedOn w:val="Nadpis"/>
    <w:next w:val="Odstavec"/>
    <w:pPr>
      <w:shd w:val="clear" w:color="auto" w:fill="000000"/>
      <w:jc w:val="center"/>
    </w:pPr>
    <w:rPr>
      <w:b w:val="0"/>
      <w:color w:val="FFFFFF"/>
      <w:sz w:val="36"/>
    </w:rPr>
  </w:style>
  <w:style w:type="paragraph" w:customStyle="1" w:styleId="SeznamsodrkamiIMP">
    <w:name w:val="Seznam s odrážkami_IMP"/>
    <w:basedOn w:val="ZkladntextIMP"/>
    <w:pPr>
      <w:numPr>
        <w:numId w:val="2"/>
      </w:numPr>
    </w:pPr>
  </w:style>
  <w:style w:type="paragraph" w:customStyle="1" w:styleId="Seznamoeslovan">
    <w:name w:val="Seznam oeíslovaný"/>
    <w:basedOn w:val="ZkladntextIMP"/>
    <w:pPr>
      <w:numPr>
        <w:numId w:val="3"/>
      </w:numPr>
    </w:pPr>
  </w:style>
  <w:style w:type="paragraph" w:customStyle="1" w:styleId="Nadpis1IMP">
    <w:name w:val="Nadpis 1_IMP"/>
    <w:basedOn w:val="NormlnIMP"/>
    <w:next w:val="NormlnIMP"/>
    <w:pPr>
      <w:jc w:val="center"/>
    </w:pPr>
    <w:rPr>
      <w:b/>
      <w:sz w:val="22"/>
    </w:rPr>
  </w:style>
  <w:style w:type="paragraph" w:customStyle="1" w:styleId="StandardnpsmoodstavceIMP">
    <w:name w:val="Standardní písmo odstavce_IMP"/>
    <w:basedOn w:val="Normln"/>
    <w:pPr>
      <w:spacing w:line="228" w:lineRule="auto"/>
    </w:pPr>
  </w:style>
  <w:style w:type="paragraph" w:customStyle="1" w:styleId="Zkladntext21">
    <w:name w:val="Základní text 21"/>
    <w:basedOn w:val="NormlnIMP"/>
    <w:pPr>
      <w:ind w:left="284" w:hanging="284"/>
      <w:jc w:val="both"/>
    </w:pPr>
    <w:rPr>
      <w:i/>
      <w:sz w:val="22"/>
    </w:rPr>
  </w:style>
  <w:style w:type="paragraph" w:customStyle="1" w:styleId="Zkladntextodsazen21">
    <w:name w:val="Základní text odsazený 21"/>
    <w:basedOn w:val="NormlnIMP"/>
    <w:pPr>
      <w:ind w:left="284" w:hanging="284"/>
    </w:pPr>
    <w:rPr>
      <w:b/>
      <w:sz w:val="22"/>
    </w:rPr>
  </w:style>
  <w:style w:type="paragraph" w:customStyle="1" w:styleId="Zkladntextodsazen31">
    <w:name w:val="Základní text odsazený 31"/>
    <w:basedOn w:val="NormlnIMP"/>
    <w:pPr>
      <w:ind w:left="426" w:hanging="426"/>
    </w:pPr>
    <w:rPr>
      <w:b/>
      <w:sz w:val="22"/>
    </w:rPr>
  </w:style>
  <w:style w:type="paragraph" w:customStyle="1" w:styleId="Zhlavazpat">
    <w:name w:val="Záhlaví a zápatí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widowControl w:val="0"/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5215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15E1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VOJENSKÝ ÚŘAD SOCIÁLNÍHO ZABEZPEČENÍ                                      </vt:lpstr>
    </vt:vector>
  </TitlesOfParts>
  <Company>osz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</dc:title>
  <dc:subject/>
  <dc:creator>Růžičková</dc:creator>
  <cp:keywords/>
  <dc:description>Filtr T602 id:</dc:description>
  <cp:lastModifiedBy>Hamerníková Petra - MO ČR</cp:lastModifiedBy>
  <cp:revision>2</cp:revision>
  <cp:lastPrinted>2022-03-11T12:10:00Z</cp:lastPrinted>
  <dcterms:created xsi:type="dcterms:W3CDTF">2025-06-04T13:36:00Z</dcterms:created>
  <dcterms:modified xsi:type="dcterms:W3CDTF">2025-06-04T13:36:00Z</dcterms:modified>
</cp:coreProperties>
</file>